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939CB" w14:textId="77777777" w:rsidR="001166B5" w:rsidRPr="004D218F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4C93EDD5" w:rsidR="00D22628" w:rsidRPr="00EF257B" w:rsidRDefault="00346C0E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proofErr w:type="gramStart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For</w:t>
      </w:r>
      <w:proofErr w:type="gramEnd"/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17F27A9E" w:rsidR="00252D45" w:rsidRDefault="00252D45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="00743F98">
        <w:rPr>
          <w:rFonts w:ascii="Verdana" w:hAnsi="Verdana" w:cs="Calibri"/>
          <w:lang w:val="en-GB"/>
        </w:rPr>
        <w:t xml:space="preserve">physical </w:t>
      </w:r>
      <w:r w:rsidR="00346C0E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743F98"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C0D78E0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Duration</w:t>
      </w:r>
      <w:r w:rsidR="00B96BA4">
        <w:rPr>
          <w:rFonts w:ascii="Verdana" w:hAnsi="Verdana" w:cs="Calibri"/>
          <w:lang w:val="en-GB"/>
        </w:rPr>
        <w:t xml:space="preserve"> of physical mobility</w:t>
      </w:r>
      <w:r w:rsidRPr="00490F95">
        <w:rPr>
          <w:rFonts w:ascii="Verdana" w:hAnsi="Verdana" w:cs="Calibri"/>
          <w:lang w:val="en-GB"/>
        </w:rPr>
        <w:t xml:space="preserve">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013E523E" w14:textId="77777777" w:rsidR="00743F98" w:rsidRDefault="00743F98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14:paraId="3B3E2CD3" w14:textId="4F70B1BF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>If applicable, planned period</w:t>
      </w:r>
      <w:r>
        <w:rPr>
          <w:rFonts w:ascii="Verdana" w:hAnsi="Verdana" w:cs="Calibri"/>
          <w:lang w:val="en-GB"/>
        </w:rPr>
        <w:t xml:space="preserve"> </w:t>
      </w:r>
      <w:r w:rsidRPr="00743F98">
        <w:rPr>
          <w:rFonts w:ascii="Verdana" w:hAnsi="Verdana" w:cs="Calibri"/>
          <w:lang w:val="en-GB"/>
        </w:rPr>
        <w:t xml:space="preserve">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lang w:val="en-GB"/>
        </w:rPr>
        <w:t xml:space="preserve">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185A8BBD" w14:textId="77777777" w:rsidR="00743F98" w:rsidRDefault="00743F98" w:rsidP="00743F98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Arial"/>
          <w:b/>
          <w:color w:val="00206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088"/>
        <w:gridCol w:w="2232"/>
        <w:gridCol w:w="2232"/>
      </w:tblGrid>
      <w:tr w:rsidR="001B0BB8" w:rsidRPr="007673FA" w14:paraId="56E939D3" w14:textId="77777777" w:rsidTr="00743F98">
        <w:trPr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088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743F98">
        <w:trPr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088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743F98">
        <w:tc>
          <w:tcPr>
            <w:tcW w:w="2376" w:type="dxa"/>
            <w:shd w:val="clear" w:color="auto" w:fill="FFFFFF"/>
          </w:tcPr>
          <w:p w14:paraId="56E939D9" w14:textId="0FEEDBDE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43F98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743F98" w:rsidRPr="00743F98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="00AA0AF4" w:rsidRPr="00743F98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088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proofErr w:type="gramStart"/>
            <w:r w:rsidRPr="00743F98">
              <w:rPr>
                <w:rFonts w:ascii="Verdana" w:hAnsi="Verdana" w:cs="Arial"/>
                <w:sz w:val="20"/>
                <w:lang w:val="en-GB"/>
              </w:rPr>
              <w:t>20../</w:t>
            </w:r>
            <w:proofErr w:type="gramEnd"/>
            <w:r w:rsidRPr="00743F98">
              <w:rPr>
                <w:rFonts w:ascii="Verdana" w:hAnsi="Verdana" w:cs="Arial"/>
                <w:sz w:val="20"/>
                <w:lang w:val="en-GB"/>
              </w:rPr>
              <w:t>20..</w:t>
            </w:r>
          </w:p>
        </w:tc>
      </w:tr>
      <w:tr w:rsidR="0081766A" w:rsidRPr="007673FA" w14:paraId="56E939E2" w14:textId="77777777" w:rsidTr="00743F98">
        <w:tc>
          <w:tcPr>
            <w:tcW w:w="2376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552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The Sending </w:t>
      </w:r>
      <w:r w:rsidR="0095209A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228"/>
        <w:gridCol w:w="2228"/>
        <w:gridCol w:w="222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14:paraId="56E939EF" w14:textId="61BA6DFE" w:rsidR="00375B76" w:rsidRPr="005E466D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D87A69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5E466D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proofErr w:type="gramStart"/>
            <w:r w:rsidRPr="005E466D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5E466D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  <w:r w:rsidRPr="00474BE2">
              <w:rPr>
                <w:rFonts w:ascii="Verdana" w:hAnsi="Verdana" w:cs="Arial"/>
                <w:sz w:val="20"/>
                <w:lang w:val="en-GB"/>
              </w:rPr>
              <w:t>:</w:t>
            </w:r>
          </w:p>
          <w:p w14:paraId="56E939FF" w14:textId="7B0AFF86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 xml:space="preserve">Size of </w:t>
            </w:r>
            <w:r w:rsidR="0095209A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C03A97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8532D" w:rsidRPr="00F8532D" w:rsidRDefault="00C03A97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375B76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271"/>
        <w:gridCol w:w="2268"/>
        <w:gridCol w:w="2157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</w:t>
            </w:r>
            <w:proofErr w:type="gramStart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if</w:t>
            </w:r>
            <w:proofErr w:type="gramEnd"/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 xml:space="preserve">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 xml:space="preserve">Contact </w:t>
            </w:r>
            <w:proofErr w:type="spellStart"/>
            <w:r w:rsidRPr="00782942">
              <w:rPr>
                <w:rFonts w:ascii="Verdana" w:hAnsi="Verdana" w:cs="Arial"/>
                <w:sz w:val="20"/>
                <w:lang w:val="fr-BE"/>
              </w:rPr>
              <w:t>person</w:t>
            </w:r>
            <w:proofErr w:type="spellEnd"/>
            <w:r w:rsidRPr="00782942">
              <w:rPr>
                <w:rFonts w:ascii="Verdana" w:hAnsi="Verdana" w:cs="Arial"/>
                <w:sz w:val="20"/>
                <w:lang w:val="fr-BE"/>
              </w:rPr>
              <w:br/>
            </w:r>
            <w:proofErr w:type="gramStart"/>
            <w:r w:rsidRPr="00782942">
              <w:rPr>
                <w:rFonts w:ascii="Verdana" w:hAnsi="Verdana" w:cs="Arial"/>
                <w:sz w:val="20"/>
                <w:lang w:val="fr-BE"/>
              </w:rPr>
              <w:t>e-mail</w:t>
            </w:r>
            <w:proofErr w:type="gramEnd"/>
            <w:r w:rsidRPr="00782942">
              <w:rPr>
                <w:rFonts w:ascii="Verdana" w:hAnsi="Verdana" w:cs="Arial"/>
                <w:sz w:val="20"/>
                <w:lang w:val="fr-BE"/>
              </w:rPr>
              <w:t xml:space="preserve">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6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="00743F98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743F98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C03A97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proofErr w:type="gramStart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</w:t>
            </w:r>
            <w:proofErr w:type="gramEnd"/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09BC163C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EndnoteReference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, the sending </w:t>
      </w:r>
      <w:proofErr w:type="gramStart"/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proofErr w:type="gramEnd"/>
      <w:r w:rsidRPr="00B223B0">
        <w:rPr>
          <w:rFonts w:ascii="Verdana" w:hAnsi="Verdana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="009C13E9" w:rsidRPr="009C13E9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12563A0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lastRenderedPageBreak/>
        <w:t xml:space="preserve">The teaching staff member will share </w:t>
      </w:r>
      <w:r w:rsidR="00B96BA4">
        <w:rPr>
          <w:rFonts w:ascii="Verdana" w:hAnsi="Verdana" w:cs="Calibri"/>
          <w:sz w:val="16"/>
          <w:szCs w:val="16"/>
          <w:lang w:val="is-IS"/>
        </w:rPr>
        <w:t>their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B96BA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>
        <w:rPr>
          <w:rFonts w:ascii="Verdana" w:hAnsi="Verdana" w:cs="Verdana"/>
          <w:sz w:val="16"/>
          <w:szCs w:val="16"/>
          <w:lang w:val="en-GB" w:eastAsia="fr-FR"/>
        </w:rPr>
        <w:t xml:space="preserve"> </w:t>
      </w:r>
      <w:r w:rsidR="009C13E9">
        <w:rPr>
          <w:rFonts w:ascii="Verdana" w:hAnsi="Verdana" w:cs="Calibri"/>
          <w:sz w:val="16"/>
          <w:szCs w:val="16"/>
          <w:lang w:val="en-GB"/>
        </w:rPr>
        <w:t>or other organisation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color w:val="000000" w:themeColor="text1"/>
          <w:sz w:val="16"/>
          <w:szCs w:val="16"/>
          <w:lang w:val="en-GB"/>
        </w:rPr>
        <w:t>organisation</w:t>
      </w:r>
      <w:r w:rsidR="009C13E9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receiving institution will communicate to the sending </w:t>
      </w:r>
      <w:r w:rsidR="009C13E9">
        <w:rPr>
          <w:rFonts w:ascii="Verdana" w:hAnsi="Verdana" w:cs="Calibri"/>
          <w:sz w:val="16"/>
          <w:szCs w:val="16"/>
          <w:lang w:val="en-GB"/>
        </w:rPr>
        <w:t>organisation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sending </w:t>
            </w:r>
            <w:r w:rsidR="009C13E9">
              <w:rPr>
                <w:rFonts w:ascii="Verdana" w:hAnsi="Verdana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BACF4" w14:textId="77777777" w:rsidR="00EE40E6" w:rsidRDefault="00EE40E6">
      <w:r>
        <w:separator/>
      </w:r>
    </w:p>
  </w:endnote>
  <w:endnote w:type="continuationSeparator" w:id="0">
    <w:p w14:paraId="447CFDE5" w14:textId="77777777" w:rsidR="00EE40E6" w:rsidRDefault="00EE40E6">
      <w:r>
        <w:continuationSeparator/>
      </w:r>
    </w:p>
  </w:endnote>
  <w:endnote w:id="1">
    <w:p w14:paraId="6D0AB73B" w14:textId="77777777" w:rsidR="00B96BA4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</w:t>
      </w:r>
      <w:proofErr w:type="gramStart"/>
      <w:r>
        <w:rPr>
          <w:rFonts w:ascii="Verdana" w:hAnsi="Verdana"/>
          <w:sz w:val="16"/>
          <w:szCs w:val="16"/>
          <w:lang w:val="en-GB"/>
        </w:rPr>
        <w:t>sending</w:t>
      </w:r>
      <w:proofErr w:type="gramEnd"/>
      <w:r>
        <w:rPr>
          <w:rFonts w:ascii="Verdana" w:hAnsi="Verdana"/>
          <w:sz w:val="16"/>
          <w:szCs w:val="16"/>
          <w:lang w:val="en-GB"/>
        </w:rPr>
        <w:t xml:space="preserve"> and the receiving HEI (three signatures in total).</w:t>
      </w:r>
    </w:p>
    <w:p w14:paraId="38F4C757" w14:textId="5E44A5EC" w:rsidR="00B96BA4" w:rsidRDefault="0036442F" w:rsidP="00B96BA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EndnoteText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 w:rsidR="00C03A97"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https://www.iso.org/o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b</w:t>
        </w:r>
        <w:r w:rsidR="00C03A97" w:rsidRPr="00E849B7">
          <w:rPr>
            <w:rStyle w:val="Hyperlink"/>
            <w:rFonts w:ascii="Verdana" w:hAnsi="Verdana"/>
            <w:sz w:val="16"/>
            <w:szCs w:val="16"/>
            <w:lang w:val="en-GB"/>
          </w:rPr>
          <w:t>p/ui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yperlink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EndnoteText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A4B97" w14:textId="77777777" w:rsidR="00D87A69" w:rsidRDefault="00D87A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4D240" w14:textId="77777777" w:rsidR="00EE40E6" w:rsidRDefault="00EE40E6">
      <w:r>
        <w:separator/>
      </w:r>
    </w:p>
  </w:footnote>
  <w:footnote w:type="continuationSeparator" w:id="0">
    <w:p w14:paraId="643668FF" w14:textId="77777777" w:rsidR="00EE40E6" w:rsidRDefault="00EE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5AC31" w14:textId="77777777" w:rsidR="00D87A69" w:rsidRDefault="00D87A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Header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</w:t>
                          </w:r>
                          <w:r w:rsidR="00D87A6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</w:t>
                    </w:r>
                    <w:r w:rsidR="00D87A69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’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291480">
    <w:abstractNumId w:val="1"/>
  </w:num>
  <w:num w:numId="2" w16cid:durableId="1446656702">
    <w:abstractNumId w:val="0"/>
  </w:num>
  <w:num w:numId="3" w16cid:durableId="2073042969">
    <w:abstractNumId w:val="18"/>
  </w:num>
  <w:num w:numId="4" w16cid:durableId="1991864979">
    <w:abstractNumId w:val="28"/>
  </w:num>
  <w:num w:numId="5" w16cid:durableId="418984321">
    <w:abstractNumId w:val="21"/>
  </w:num>
  <w:num w:numId="6" w16cid:durableId="698160133">
    <w:abstractNumId w:val="27"/>
  </w:num>
  <w:num w:numId="7" w16cid:durableId="1312439796">
    <w:abstractNumId w:val="42"/>
  </w:num>
  <w:num w:numId="8" w16cid:durableId="1663503893">
    <w:abstractNumId w:val="43"/>
  </w:num>
  <w:num w:numId="9" w16cid:durableId="853224498">
    <w:abstractNumId w:val="25"/>
  </w:num>
  <w:num w:numId="10" w16cid:durableId="1442914540">
    <w:abstractNumId w:val="41"/>
  </w:num>
  <w:num w:numId="11" w16cid:durableId="1890603533">
    <w:abstractNumId w:val="39"/>
  </w:num>
  <w:num w:numId="12" w16cid:durableId="2019885795">
    <w:abstractNumId w:val="31"/>
  </w:num>
  <w:num w:numId="13" w16cid:durableId="442460263">
    <w:abstractNumId w:val="37"/>
  </w:num>
  <w:num w:numId="14" w16cid:durableId="626738129">
    <w:abstractNumId w:val="19"/>
  </w:num>
  <w:num w:numId="15" w16cid:durableId="202519913">
    <w:abstractNumId w:val="26"/>
  </w:num>
  <w:num w:numId="16" w16cid:durableId="2059011876">
    <w:abstractNumId w:val="15"/>
  </w:num>
  <w:num w:numId="17" w16cid:durableId="2044405283">
    <w:abstractNumId w:val="22"/>
  </w:num>
  <w:num w:numId="18" w16cid:durableId="1141967010">
    <w:abstractNumId w:val="44"/>
  </w:num>
  <w:num w:numId="19" w16cid:durableId="775101462">
    <w:abstractNumId w:val="33"/>
  </w:num>
  <w:num w:numId="20" w16cid:durableId="1950047228">
    <w:abstractNumId w:val="17"/>
  </w:num>
  <w:num w:numId="21" w16cid:durableId="774517802">
    <w:abstractNumId w:val="29"/>
  </w:num>
  <w:num w:numId="22" w16cid:durableId="1780295665">
    <w:abstractNumId w:val="30"/>
  </w:num>
  <w:num w:numId="23" w16cid:durableId="1671831311">
    <w:abstractNumId w:val="32"/>
  </w:num>
  <w:num w:numId="24" w16cid:durableId="1291017199">
    <w:abstractNumId w:val="4"/>
  </w:num>
  <w:num w:numId="25" w16cid:durableId="1271350147">
    <w:abstractNumId w:val="7"/>
  </w:num>
  <w:num w:numId="26" w16cid:durableId="52389230">
    <w:abstractNumId w:val="35"/>
  </w:num>
  <w:num w:numId="27" w16cid:durableId="1786118432">
    <w:abstractNumId w:val="16"/>
  </w:num>
  <w:num w:numId="28" w16cid:durableId="1401899775">
    <w:abstractNumId w:val="10"/>
  </w:num>
  <w:num w:numId="29" w16cid:durableId="2120366454">
    <w:abstractNumId w:val="38"/>
  </w:num>
  <w:num w:numId="30" w16cid:durableId="1432506264">
    <w:abstractNumId w:val="34"/>
  </w:num>
  <w:num w:numId="31" w16cid:durableId="101070784">
    <w:abstractNumId w:val="24"/>
  </w:num>
  <w:num w:numId="32" w16cid:durableId="1141312547">
    <w:abstractNumId w:val="12"/>
  </w:num>
  <w:num w:numId="33" w16cid:durableId="1192063005">
    <w:abstractNumId w:val="36"/>
  </w:num>
  <w:num w:numId="34" w16cid:durableId="1417555864">
    <w:abstractNumId w:val="13"/>
  </w:num>
  <w:num w:numId="35" w16cid:durableId="1223443464">
    <w:abstractNumId w:val="14"/>
  </w:num>
  <w:num w:numId="36" w16cid:durableId="1764107032">
    <w:abstractNumId w:val="11"/>
  </w:num>
  <w:num w:numId="37" w16cid:durableId="1332945598">
    <w:abstractNumId w:val="9"/>
  </w:num>
  <w:num w:numId="38" w16cid:durableId="1248345426">
    <w:abstractNumId w:val="36"/>
  </w:num>
  <w:num w:numId="39" w16cid:durableId="117725274">
    <w:abstractNumId w:val="45"/>
  </w:num>
  <w:num w:numId="40" w16cid:durableId="10489218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718171453">
    <w:abstractNumId w:val="3"/>
  </w:num>
  <w:num w:numId="42" w16cid:durableId="51783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90256133">
    <w:abstractNumId w:val="18"/>
  </w:num>
  <w:num w:numId="44" w16cid:durableId="486484227">
    <w:abstractNumId w:val="18"/>
  </w:num>
  <w:num w:numId="45" w16cid:durableId="1700397427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11AE126418B48A0B3BEFE4DDB4907" ma:contentTypeVersion="14" ma:contentTypeDescription="Create a new document." ma:contentTypeScope="" ma:versionID="0cf81f5f583ac5ce4d1a342541fafde0">
  <xsd:schema xmlns:xsd="http://www.w3.org/2001/XMLSchema" xmlns:xs="http://www.w3.org/2001/XMLSchema" xmlns:p="http://schemas.microsoft.com/office/2006/metadata/properties" xmlns:ns2="311a9af8-a69a-468b-92e2-b0c347a3c355" xmlns:ns3="5bdf3347-d964-460b-88b3-553b5a91c120" targetNamespace="http://schemas.microsoft.com/office/2006/metadata/properties" ma:root="true" ma:fieldsID="29e223d73b96b41c3d8f90052e2c0df3" ns2:_="" ns3:_="">
    <xsd:import namespace="311a9af8-a69a-468b-92e2-b0c347a3c355"/>
    <xsd:import namespace="5bdf3347-d964-460b-88b3-553b5a91c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esponsabilproiect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a9af8-a69a-468b-92e2-b0c347a3c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6bf3959-f9c3-4099-9a87-bce08930c4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Responsabilproiect" ma:index="20" nillable="true" ma:displayName="Responsabil proiect" ma:format="Dropdown" ma:list="UserInfo" ma:SharePointGroup="0" ma:internalName="Responsabilproie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f3347-d964-460b-88b3-553b5a91c12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5d92315-b82f-4cd7-bd8b-f6c3e685e8fc}" ma:internalName="TaxCatchAll" ma:showField="CatchAllData" ma:web="5bdf3347-d964-460b-88b3-553b5a91c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ponsabilproiect xmlns="311a9af8-a69a-468b-92e2-b0c347a3c355">
      <UserInfo>
        <DisplayName/>
        <AccountId xsi:nil="true"/>
        <AccountType/>
      </UserInfo>
    </Responsabilproiect>
    <TaxCatchAll xmlns="5bdf3347-d964-460b-88b3-553b5a91c120" xsi:nil="true"/>
    <lcf76f155ced4ddcb4097134ff3c332f xmlns="311a9af8-a69a-468b-92e2-b0c347a3c3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36F8C5-574E-4853-ACC5-EA2C7D427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F78E7C-D7A9-4B38-84B7-85EE38241173}"/>
</file>

<file path=customXml/itemProps4.xml><?xml version="1.0" encoding="utf-8"?>
<ds:datastoreItem xmlns:ds="http://schemas.openxmlformats.org/officeDocument/2006/customXml" ds:itemID="{70374B0E-50DB-46DA-A69E-4E278AAC3007}">
  <ds:schemaRefs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446</Words>
  <Characters>2703</Characters>
  <Application>Microsoft Office Word</Application>
  <DocSecurity>0</DocSecurity>
  <PresentationFormat>Microsoft Word 11.0</PresentationFormat>
  <Lines>159</Lines>
  <Paragraphs>55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3094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FINSEN Svava Berglind (EAC)</cp:lastModifiedBy>
  <cp:revision>2</cp:revision>
  <cp:lastPrinted>2013-11-06T08:46:00Z</cp:lastPrinted>
  <dcterms:created xsi:type="dcterms:W3CDTF">2023-06-07T11:04:00Z</dcterms:created>
  <dcterms:modified xsi:type="dcterms:W3CDTF">2023-06-07T11:04:00Z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</Properties>
</file>